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A7A0B" w:rsidRDefault="00E13AF8" w:rsidP="00AA7A0B">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8F1ACB" w:rsidRDefault="008F1ACB" w:rsidP="008F1ACB">
      <w:pPr>
        <w:jc w:val="right"/>
      </w:pPr>
    </w:p>
    <w:p w:rsidR="00DD719A" w:rsidRDefault="00DD719A" w:rsidP="00A73A4D"/>
    <w:p w:rsidR="00AA7A0B" w:rsidRDefault="00AA7A0B"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 w:rsidR="00EE62F0" w:rsidRDefault="00EE62F0" w:rsidP="00A177E3">
      <w:pPr>
        <w:rPr>
          <w:bCs/>
        </w:rPr>
      </w:pPr>
      <w:bookmarkStart w:id="0" w:name="_GoBack"/>
      <w:bookmarkEnd w:id="0"/>
    </w:p>
    <w:p w:rsidR="00AA7A0B" w:rsidRDefault="00AA7A0B" w:rsidP="00915B7D">
      <w:pPr>
        <w:jc w:val="center"/>
        <w:rPr>
          <w:bCs/>
        </w:rPr>
      </w:pPr>
    </w:p>
    <w:p w:rsidR="00AA7A0B" w:rsidRPr="005A22C3" w:rsidRDefault="00AA7A0B"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D3109B" w:rsidRPr="00D3109B">
        <w:rPr>
          <w:sz w:val="26"/>
          <w:szCs w:val="26"/>
        </w:rPr>
        <w:t>г. Октябрьский</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D3109B">
        <w:rPr>
          <w:iCs/>
        </w:rPr>
        <w:t>27</w:t>
      </w:r>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AA7A0B" w:rsidRDefault="00AA7A0B"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AF7B08">
          <w:rPr>
            <w:noProof/>
            <w:webHidden/>
          </w:rPr>
          <w:t>3</w:t>
        </w:r>
        <w:r>
          <w:rPr>
            <w:noProof/>
            <w:webHidden/>
          </w:rPr>
          <w:fldChar w:fldCharType="end"/>
        </w:r>
      </w:hyperlink>
    </w:p>
    <w:p w:rsidR="00915B7D" w:rsidRPr="008E3CB4" w:rsidRDefault="00AF7B08"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F7B08"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F7B08"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AF7B08"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AF7B08"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AF7B08"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AF7B0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AF7B0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F7B0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0E4D41" w:rsidRPr="00D3109B">
        <w:rPr>
          <w:b/>
        </w:rPr>
        <w:t xml:space="preserve">теплоснабжение объектов ПАО "Башинформсвязь" в </w:t>
      </w:r>
      <w:r w:rsidR="00D3109B">
        <w:rPr>
          <w:b/>
          <w:szCs w:val="26"/>
        </w:rPr>
        <w:t>г. Октябрьский</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497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0C4977" w:rsidP="00A47819">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73335D" w:rsidP="000C4977">
            <w:pPr>
              <w:autoSpaceDE w:val="0"/>
              <w:autoSpaceDN w:val="0"/>
              <w:adjustRightInd w:val="0"/>
              <w:jc w:val="both"/>
              <w:rPr>
                <w:rFonts w:eastAsia="Calibri"/>
                <w:bCs/>
              </w:rPr>
            </w:pPr>
            <w:r w:rsidRPr="00B57D6D">
              <w:rPr>
                <w:rFonts w:eastAsia="Calibri"/>
                <w:bCs/>
                <w:color w:val="000000"/>
              </w:rPr>
              <w:t>тел</w:t>
            </w:r>
            <w:r w:rsidR="008E3EB7" w:rsidRPr="00EF40D7">
              <w:rPr>
                <w:rFonts w:eastAsia="Calibri"/>
                <w:bCs/>
                <w:color w:val="000000"/>
              </w:rPr>
              <w:t>. + 7 (347)221</w:t>
            </w:r>
            <w:r w:rsidR="000C4977" w:rsidRPr="00EF40D7">
              <w:rPr>
                <w:rFonts w:eastAsia="Calibri"/>
                <w:bCs/>
                <w:color w:val="000000"/>
              </w:rPr>
              <w:t>5721</w:t>
            </w:r>
            <w:r w:rsidRPr="00EF40D7">
              <w:rPr>
                <w:rFonts w:eastAsia="Calibri"/>
                <w:bCs/>
                <w:color w:val="000000"/>
              </w:rPr>
              <w:t xml:space="preserve">, </w:t>
            </w:r>
            <w:r w:rsidRPr="00B57D6D">
              <w:rPr>
                <w:rFonts w:eastAsia="Calibri"/>
                <w:bCs/>
                <w:color w:val="000000"/>
                <w:lang w:val="en-US"/>
              </w:rPr>
              <w:t>e</w:t>
            </w:r>
            <w:r w:rsidRPr="00EF40D7">
              <w:rPr>
                <w:rFonts w:eastAsia="Calibri"/>
                <w:bCs/>
                <w:color w:val="000000"/>
              </w:rPr>
              <w:t>-</w:t>
            </w:r>
            <w:r w:rsidRPr="00B57D6D">
              <w:rPr>
                <w:rFonts w:eastAsia="Calibri"/>
                <w:bCs/>
                <w:color w:val="000000"/>
                <w:lang w:val="en-US"/>
              </w:rPr>
              <w:t>mail</w:t>
            </w:r>
            <w:r w:rsidRPr="00EF40D7">
              <w:rPr>
                <w:rFonts w:eastAsia="Calibri"/>
                <w:bCs/>
                <w:color w:val="000000"/>
              </w:rPr>
              <w:t xml:space="preserve">: </w:t>
            </w:r>
            <w:hyperlink r:id="rId14" w:history="1">
              <w:r w:rsidR="000C4977" w:rsidRPr="009963C1">
                <w:rPr>
                  <w:rStyle w:val="a4"/>
                  <w:lang w:val="en-US"/>
                </w:rPr>
                <w:t>v</w:t>
              </w:r>
              <w:r w:rsidR="000C4977" w:rsidRPr="00EF40D7">
                <w:rPr>
                  <w:rStyle w:val="a4"/>
                </w:rPr>
                <w:t>.</w:t>
              </w:r>
              <w:r w:rsidR="000C4977" w:rsidRPr="009963C1">
                <w:rPr>
                  <w:rStyle w:val="a4"/>
                  <w:lang w:val="en-US"/>
                </w:rPr>
                <w:t>asadullin</w:t>
              </w:r>
              <w:r w:rsidR="000C4977" w:rsidRPr="00EF40D7">
                <w:rPr>
                  <w:rStyle w:val="a4"/>
                </w:rPr>
                <w:t>@</w:t>
              </w:r>
              <w:r w:rsidR="000C4977" w:rsidRPr="009963C1">
                <w:rPr>
                  <w:rStyle w:val="a4"/>
                  <w:lang w:val="en-US"/>
                </w:rPr>
                <w:t>bashtel</w:t>
              </w:r>
              <w:r w:rsidR="000C4977" w:rsidRPr="00EF40D7">
                <w:rPr>
                  <w:rStyle w:val="a4"/>
                </w:rPr>
                <w:t>.</w:t>
              </w:r>
              <w:proofErr w:type="spellStart"/>
              <w:r w:rsidR="000C4977" w:rsidRPr="009963C1">
                <w:rPr>
                  <w:rStyle w:val="a4"/>
                  <w:lang w:val="en-US"/>
                </w:rPr>
                <w:t>ru</w:t>
              </w:r>
              <w:proofErr w:type="spellEnd"/>
            </w:hyperlink>
            <w:r w:rsidR="000C4977" w:rsidRPr="00EF40D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EF40D7" w:rsidRDefault="00915B7D" w:rsidP="00907BCE">
            <w:pPr>
              <w:pStyle w:val="Default"/>
              <w:jc w:val="both"/>
              <w:rPr>
                <w:b/>
                <w:szCs w:val="26"/>
              </w:rPr>
            </w:pPr>
            <w:r w:rsidRPr="00EF40D7">
              <w:rPr>
                <w:b/>
                <w:iCs/>
              </w:rPr>
              <w:t xml:space="preserve">Договор </w:t>
            </w:r>
            <w:r w:rsidR="000E4D41" w:rsidRPr="00EF40D7">
              <w:rPr>
                <w:b/>
              </w:rPr>
              <w:t xml:space="preserve">на теплоснабжение объектов ПАО "Башинформсвязь" в </w:t>
            </w:r>
            <w:r w:rsidR="00D3109B">
              <w:rPr>
                <w:b/>
                <w:szCs w:val="26"/>
              </w:rPr>
              <w:t>г. Октябрьский</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E91775" w:rsidP="00641690">
            <w:pPr>
              <w:pStyle w:val="Default"/>
              <w:jc w:val="both"/>
              <w:rPr>
                <w:iCs/>
                <w:color w:val="auto"/>
              </w:rPr>
            </w:pPr>
            <w:r w:rsidRPr="00B36731">
              <w:rPr>
                <w:szCs w:val="22"/>
              </w:rPr>
              <w:t xml:space="preserve">4 834 528 (Четыре миллиона восемьсот тридцать четыре тысячи пятьсот двадцать восемь) рублей 03 </w:t>
            </w:r>
            <w:r w:rsidRPr="00B36731">
              <w:rPr>
                <w:bCs/>
                <w:szCs w:val="22"/>
              </w:rPr>
              <w:t>копейки, в том числе НДС 18% - 737 470 (Семьсот тридцать семь тысяч четыреста семьдесят) рублей 38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300DDD">
              <w:rPr>
                <w:iCs/>
              </w:rPr>
              <w:t>30</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F7B08">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F7B0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F7B08"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497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4977" w:rsidRDefault="000C4977" w:rsidP="000C4977">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0C4977" w:rsidP="000C4977">
            <w:pPr>
              <w:pStyle w:val="Default"/>
              <w:rPr>
                <w:bCs/>
                <w:sz w:val="10"/>
                <w:szCs w:val="10"/>
              </w:rPr>
            </w:pPr>
            <w:r w:rsidRPr="00B57D6D">
              <w:rPr>
                <w:bCs/>
              </w:rPr>
              <w:t>тел</w:t>
            </w:r>
            <w:r w:rsidRPr="00EF40D7">
              <w:rPr>
                <w:bCs/>
              </w:rPr>
              <w:t xml:space="preserve">. + 7 (347)2215721, </w:t>
            </w:r>
            <w:r w:rsidRPr="00B57D6D">
              <w:rPr>
                <w:bCs/>
                <w:lang w:val="en-US"/>
              </w:rPr>
              <w:t>e</w:t>
            </w:r>
            <w:r w:rsidRPr="00EF40D7">
              <w:rPr>
                <w:bCs/>
              </w:rPr>
              <w:t>-</w:t>
            </w:r>
            <w:r w:rsidRPr="00B57D6D">
              <w:rPr>
                <w:bCs/>
                <w:lang w:val="en-US"/>
              </w:rPr>
              <w:t>mail</w:t>
            </w:r>
            <w:r w:rsidRPr="00EF40D7">
              <w:rPr>
                <w:bCs/>
              </w:rPr>
              <w:t xml:space="preserve">: </w:t>
            </w:r>
            <w:hyperlink r:id="rId25" w:history="1">
              <w:r w:rsidRPr="009963C1">
                <w:rPr>
                  <w:rStyle w:val="a4"/>
                  <w:lang w:val="en-US"/>
                </w:rPr>
                <w:t>v</w:t>
              </w:r>
              <w:r w:rsidRPr="00EF40D7">
                <w:rPr>
                  <w:rStyle w:val="a4"/>
                </w:rPr>
                <w:t>.</w:t>
              </w:r>
              <w:r w:rsidRPr="009963C1">
                <w:rPr>
                  <w:rStyle w:val="a4"/>
                  <w:lang w:val="en-US"/>
                </w:rPr>
                <w:t>asadullin</w:t>
              </w:r>
              <w:r w:rsidRPr="00EF40D7">
                <w:rPr>
                  <w:rStyle w:val="a4"/>
                </w:rPr>
                <w:t>@</w:t>
              </w:r>
              <w:r w:rsidRPr="009963C1">
                <w:rPr>
                  <w:rStyle w:val="a4"/>
                  <w:lang w:val="en-US"/>
                </w:rPr>
                <w:t>bashtel</w:t>
              </w:r>
              <w:r w:rsidRPr="00EF40D7">
                <w:rPr>
                  <w:rStyle w:val="a4"/>
                </w:rPr>
                <w:t>.</w:t>
              </w:r>
              <w:proofErr w:type="spellStart"/>
              <w:r w:rsidRPr="009963C1">
                <w:rPr>
                  <w:rStyle w:val="a4"/>
                  <w:lang w:val="en-US"/>
                </w:rPr>
                <w:t>ru</w:t>
              </w:r>
              <w:proofErr w:type="spellEnd"/>
            </w:hyperlink>
            <w:r w:rsidRPr="00EF40D7">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F40D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E91775" w:rsidRPr="00E91775" w:rsidRDefault="00E91775" w:rsidP="00E91775">
            <w:pPr>
              <w:pStyle w:val="a5"/>
              <w:widowControl w:val="0"/>
              <w:autoSpaceDE w:val="0"/>
              <w:autoSpaceDN w:val="0"/>
              <w:adjustRightInd w:val="0"/>
              <w:ind w:left="0"/>
            </w:pPr>
            <w:r w:rsidRPr="00E91775">
              <w:t>Общество с ограниченной собственностью «</w:t>
            </w:r>
            <w:proofErr w:type="spellStart"/>
            <w:r w:rsidRPr="00E91775">
              <w:t>Теплоэнерго</w:t>
            </w:r>
            <w:proofErr w:type="spellEnd"/>
            <w:r w:rsidRPr="00E91775">
              <w:t xml:space="preserve">» </w:t>
            </w:r>
          </w:p>
          <w:p w:rsidR="00915B7D" w:rsidRPr="00EF40D7" w:rsidRDefault="00E91775" w:rsidP="00E91775">
            <w:pPr>
              <w:pStyle w:val="a5"/>
              <w:widowControl w:val="0"/>
              <w:autoSpaceDE w:val="0"/>
              <w:autoSpaceDN w:val="0"/>
              <w:adjustRightInd w:val="0"/>
              <w:ind w:left="0"/>
            </w:pPr>
            <w:r w:rsidRPr="00E91775">
              <w:t>(ООО «</w:t>
            </w:r>
            <w:proofErr w:type="spellStart"/>
            <w:r w:rsidRPr="00E91775">
              <w:t>Теплоэнерго</w:t>
            </w:r>
            <w:proofErr w:type="spellEnd"/>
            <w:r w:rsidRPr="00E91775">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E91775" w:rsidP="00D02223">
            <w:pPr>
              <w:rPr>
                <w:color w:val="FF0000"/>
              </w:rPr>
            </w:pPr>
            <w:r w:rsidRPr="00A70635">
              <w:t>452602, РБ, г. Октябрьский, ул. Садовое кольцо, д. 2</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300DDD">
              <w:rPr>
                <w:iCs/>
              </w:rPr>
              <w:t>30</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EF40D7" w:rsidRDefault="00FE02EE" w:rsidP="00907BCE">
            <w:pPr>
              <w:pStyle w:val="Default"/>
              <w:jc w:val="both"/>
              <w:rPr>
                <w:b/>
                <w:iCs/>
              </w:rPr>
            </w:pPr>
            <w:r w:rsidRPr="00EF40D7">
              <w:rPr>
                <w:b/>
                <w:iCs/>
              </w:rPr>
              <w:t xml:space="preserve">Право </w:t>
            </w:r>
            <w:r w:rsidR="00041E14" w:rsidRPr="00EF40D7">
              <w:rPr>
                <w:b/>
                <w:szCs w:val="26"/>
              </w:rPr>
              <w:t>на</w:t>
            </w:r>
            <w:r w:rsidR="00041E14" w:rsidRPr="00EF40D7">
              <w:rPr>
                <w:b/>
                <w:sz w:val="26"/>
                <w:szCs w:val="26"/>
              </w:rPr>
              <w:t xml:space="preserve"> </w:t>
            </w:r>
            <w:r w:rsidR="00241826" w:rsidRPr="00EF40D7">
              <w:rPr>
                <w:b/>
                <w:szCs w:val="26"/>
              </w:rPr>
              <w:t xml:space="preserve">заключение договора </w:t>
            </w:r>
            <w:r w:rsidR="000E4D41" w:rsidRPr="00EF40D7">
              <w:rPr>
                <w:b/>
              </w:rPr>
              <w:t xml:space="preserve">на теплоснабжение объектов ПАО "Башинформсвязь" в </w:t>
            </w:r>
            <w:r w:rsidR="00D3109B">
              <w:rPr>
                <w:b/>
                <w:szCs w:val="26"/>
              </w:rPr>
              <w:t>г. Октябрьский</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91775" w:rsidP="00542BF5">
            <w:pPr>
              <w:jc w:val="both"/>
            </w:pPr>
            <w:r w:rsidRPr="00B36731">
              <w:rPr>
                <w:szCs w:val="22"/>
              </w:rPr>
              <w:t xml:space="preserve">4 834 528 (Четыре миллиона восемьсот тридцать четыре тысячи пятьсот двадцать восемь) рублей 03 </w:t>
            </w:r>
            <w:r w:rsidRPr="00B36731">
              <w:rPr>
                <w:bCs/>
                <w:szCs w:val="22"/>
              </w:rPr>
              <w:t>копейки, в том числе НДС 18% - 737 470 (Семьсот тридцать семь тысяч четыреста семьдесят) рублей 38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F7B0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F7B08">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F7B0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F7B0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D3C01" w:rsidRDefault="001D3C01" w:rsidP="001D3C0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3E7137" w:rsidRDefault="003E7137" w:rsidP="003E7137">
      <w:pPr>
        <w:pStyle w:val="1"/>
        <w:spacing w:before="0"/>
        <w:ind w:left="-284" w:firstLine="426"/>
        <w:jc w:val="center"/>
        <w:rPr>
          <w:rFonts w:ascii="Times New Roman" w:hAnsi="Times New Roman"/>
          <w:sz w:val="24"/>
          <w:szCs w:val="24"/>
        </w:rPr>
      </w:pPr>
    </w:p>
    <w:sectPr w:rsidR="003E7137"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37" w:rsidRDefault="003E7137">
      <w:r>
        <w:separator/>
      </w:r>
    </w:p>
  </w:endnote>
  <w:endnote w:type="continuationSeparator" w:id="0">
    <w:p w:rsidR="003E7137" w:rsidRDefault="003E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37" w:rsidRDefault="003E7137">
      <w:r>
        <w:separator/>
      </w:r>
    </w:p>
  </w:footnote>
  <w:footnote w:type="continuationSeparator" w:id="0">
    <w:p w:rsidR="003E7137" w:rsidRDefault="003E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AF7B08">
      <w:rPr>
        <w:noProof/>
      </w:rPr>
      <w:t>10</w:t>
    </w:r>
    <w:r>
      <w:fldChar w:fldCharType="end"/>
    </w:r>
  </w:p>
  <w:p w:rsidR="003E7137" w:rsidRDefault="003E71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AF7B08">
      <w:rPr>
        <w:noProof/>
      </w:rPr>
      <w:t>15</w:t>
    </w:r>
    <w:r>
      <w:fldChar w:fldCharType="end"/>
    </w:r>
  </w:p>
  <w:p w:rsidR="003E7137" w:rsidRDefault="003E71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4977"/>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D3C01"/>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32A"/>
    <w:rsid w:val="002B0A62"/>
    <w:rsid w:val="002B3B57"/>
    <w:rsid w:val="002D4D5F"/>
    <w:rsid w:val="002E5ABF"/>
    <w:rsid w:val="002F36A7"/>
    <w:rsid w:val="002F3EF2"/>
    <w:rsid w:val="002F67BE"/>
    <w:rsid w:val="00300DDD"/>
    <w:rsid w:val="003051B1"/>
    <w:rsid w:val="00316457"/>
    <w:rsid w:val="0032545C"/>
    <w:rsid w:val="0032605E"/>
    <w:rsid w:val="0033461A"/>
    <w:rsid w:val="00344AAA"/>
    <w:rsid w:val="003526BF"/>
    <w:rsid w:val="0036183F"/>
    <w:rsid w:val="00367C3F"/>
    <w:rsid w:val="00367C7E"/>
    <w:rsid w:val="003762FB"/>
    <w:rsid w:val="003B4612"/>
    <w:rsid w:val="003C5F78"/>
    <w:rsid w:val="003D17B8"/>
    <w:rsid w:val="003D4C01"/>
    <w:rsid w:val="003D6AB1"/>
    <w:rsid w:val="003D74DC"/>
    <w:rsid w:val="003E6FFB"/>
    <w:rsid w:val="003E7137"/>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536E3"/>
    <w:rsid w:val="0066136A"/>
    <w:rsid w:val="00663E5F"/>
    <w:rsid w:val="006659F4"/>
    <w:rsid w:val="00676E38"/>
    <w:rsid w:val="006800C5"/>
    <w:rsid w:val="00690153"/>
    <w:rsid w:val="00690926"/>
    <w:rsid w:val="00690D7C"/>
    <w:rsid w:val="0069585D"/>
    <w:rsid w:val="00697008"/>
    <w:rsid w:val="00697733"/>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ACB"/>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7F2"/>
    <w:rsid w:val="009E6820"/>
    <w:rsid w:val="009F74DE"/>
    <w:rsid w:val="00A15055"/>
    <w:rsid w:val="00A177E3"/>
    <w:rsid w:val="00A45317"/>
    <w:rsid w:val="00A47819"/>
    <w:rsid w:val="00A47A77"/>
    <w:rsid w:val="00A5192B"/>
    <w:rsid w:val="00A54157"/>
    <w:rsid w:val="00A60356"/>
    <w:rsid w:val="00A66DC9"/>
    <w:rsid w:val="00A73A4D"/>
    <w:rsid w:val="00A80A9A"/>
    <w:rsid w:val="00A9189E"/>
    <w:rsid w:val="00A94EEA"/>
    <w:rsid w:val="00A979AE"/>
    <w:rsid w:val="00AA7A0B"/>
    <w:rsid w:val="00AB1A8D"/>
    <w:rsid w:val="00AC43E9"/>
    <w:rsid w:val="00AC6DD4"/>
    <w:rsid w:val="00AC6F18"/>
    <w:rsid w:val="00AD05F1"/>
    <w:rsid w:val="00AD2F1E"/>
    <w:rsid w:val="00AD3553"/>
    <w:rsid w:val="00AE21B3"/>
    <w:rsid w:val="00AF217A"/>
    <w:rsid w:val="00AF7223"/>
    <w:rsid w:val="00AF7B08"/>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3109B"/>
    <w:rsid w:val="00D445B5"/>
    <w:rsid w:val="00D4565D"/>
    <w:rsid w:val="00D56F8D"/>
    <w:rsid w:val="00D5767A"/>
    <w:rsid w:val="00D65344"/>
    <w:rsid w:val="00D75490"/>
    <w:rsid w:val="00D83B23"/>
    <w:rsid w:val="00D83B7F"/>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75"/>
    <w:rsid w:val="00E917FD"/>
    <w:rsid w:val="00E94748"/>
    <w:rsid w:val="00E950A1"/>
    <w:rsid w:val="00E962C5"/>
    <w:rsid w:val="00E9731C"/>
    <w:rsid w:val="00EA0DFD"/>
    <w:rsid w:val="00EA5444"/>
    <w:rsid w:val="00EB1A9F"/>
    <w:rsid w:val="00EB7AD5"/>
    <w:rsid w:val="00EC0CFD"/>
    <w:rsid w:val="00EC5A22"/>
    <w:rsid w:val="00EC6910"/>
    <w:rsid w:val="00ED005F"/>
    <w:rsid w:val="00ED63F3"/>
    <w:rsid w:val="00ED6572"/>
    <w:rsid w:val="00EE5758"/>
    <w:rsid w:val="00EE62F0"/>
    <w:rsid w:val="00EE65BD"/>
    <w:rsid w:val="00EF40D7"/>
    <w:rsid w:val="00EF740E"/>
    <w:rsid w:val="00F0122F"/>
    <w:rsid w:val="00F07789"/>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uiPriority w:val="99"/>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9CE4B-AB67-4AAF-B653-6CF8B6053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15</Pages>
  <Words>4188</Words>
  <Characters>23874</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459</cp:revision>
  <cp:lastPrinted>2018-03-27T12:11:00Z</cp:lastPrinted>
  <dcterms:created xsi:type="dcterms:W3CDTF">2016-10-27T10:25:00Z</dcterms:created>
  <dcterms:modified xsi:type="dcterms:W3CDTF">2018-03-27T12:11:00Z</dcterms:modified>
</cp:coreProperties>
</file>